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442F62">
      <w:pPr>
        <w:jc w:val="center"/>
        <w:rPr>
          <w:sz w:val="28"/>
          <w:szCs w:val="28"/>
          <w:lang w:val="en-GB"/>
        </w:rPr>
      </w:pPr>
      <w:r w:rsidRPr="00442F62">
        <w:rPr>
          <w:rStyle w:val="Strong"/>
          <w:sz w:val="28"/>
          <w:szCs w:val="28"/>
          <w:lang w:val="en-GB"/>
        </w:rPr>
        <w:t>Off-road vehicle</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Vršac</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442F62">
      <w:pPr>
        <w:pStyle w:val="Blockquote"/>
        <w:rPr>
          <w:i/>
          <w:sz w:val="22"/>
          <w:szCs w:val="22"/>
          <w:lang w:val="en-GB"/>
        </w:rPr>
      </w:pPr>
      <w:r w:rsidRPr="00442F62">
        <w:rPr>
          <w:rStyle w:val="Emphasis"/>
          <w:i w:val="0"/>
          <w:sz w:val="22"/>
          <w:szCs w:val="22"/>
          <w:lang w:val="en-GB"/>
        </w:rPr>
        <w:t>RORS00043/City of Vrsac/TD</w:t>
      </w:r>
      <w:r w:rsidR="00CC1718">
        <w:rPr>
          <w:rStyle w:val="Emphasis"/>
          <w:i w:val="0"/>
          <w:sz w:val="22"/>
          <w:szCs w:val="22"/>
          <w:lang w:val="en-GB"/>
        </w:rPr>
        <w:t>7</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BD0ECC" w:rsidP="00FC2715">
      <w:pPr>
        <w:pStyle w:val="Blockquote"/>
        <w:rPr>
          <w:rStyle w:val="Emphasis"/>
          <w:i w:val="0"/>
          <w:color w:val="FF0000"/>
        </w:rPr>
      </w:pPr>
      <w:r>
        <w:rPr>
          <w:rStyle w:val="Emphasis"/>
          <w:i w:val="0"/>
        </w:rPr>
        <w:t>Simplified</w:t>
      </w:r>
      <w:r w:rsidR="00710FBE" w:rsidRPr="008F5610">
        <w:rPr>
          <w:rStyle w:val="Emphasis"/>
          <w:i w:val="0"/>
        </w:rPr>
        <w:t xml:space="preserve">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442F62">
        <w:rPr>
          <w:lang w:val="en-GB"/>
        </w:rPr>
        <w:t>043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442F62" w:rsidP="00B33EE6">
      <w:pPr>
        <w:ind w:left="357" w:right="357"/>
        <w:jc w:val="both"/>
        <w:rPr>
          <w:rStyle w:val="Emphasis"/>
          <w:i w:val="0"/>
          <w:sz w:val="22"/>
          <w:szCs w:val="22"/>
          <w:lang w:val="en-GB"/>
        </w:rPr>
      </w:pPr>
      <w:r w:rsidRPr="00442F62">
        <w:rPr>
          <w:rStyle w:val="Emphasis"/>
          <w:i w:val="0"/>
          <w:sz w:val="22"/>
          <w:szCs w:val="22"/>
          <w:lang w:val="en-GB"/>
        </w:rPr>
        <w:t>City of Vrsac, Trg Pobede 1, 26300 Vrsac, Republic of Serbia</w:t>
      </w:r>
    </w:p>
    <w:p w:rsidR="006F5FD0" w:rsidRPr="00B33EE6" w:rsidRDefault="00F91785">
      <w:pPr>
        <w:rPr>
          <w:sz w:val="22"/>
          <w:szCs w:val="22"/>
          <w:lang w:val="en-GB"/>
        </w:rPr>
      </w:pPr>
      <w:r w:rsidRPr="00F91785">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442F62" w:rsidRPr="00442F62">
        <w:rPr>
          <w:rStyle w:val="Emphasis"/>
          <w:i w:val="0"/>
          <w:sz w:val="22"/>
          <w:szCs w:val="22"/>
          <w:lang w:val="en-GB"/>
        </w:rPr>
        <w:t>Off-road vehicle</w:t>
      </w:r>
      <w:r>
        <w:rPr>
          <w:rStyle w:val="Emphasis"/>
          <w:i w:val="0"/>
          <w:sz w:val="22"/>
          <w:szCs w:val="22"/>
          <w:lang w:val="en-GB"/>
        </w:rPr>
        <w:t xml:space="preserve"> necessary for support of implementation EU funded project “</w:t>
      </w:r>
      <w:r w:rsidR="00442F62" w:rsidRPr="00442F62">
        <w:rPr>
          <w:rStyle w:val="Emphasis"/>
          <w:i w:val="0"/>
          <w:sz w:val="22"/>
          <w:szCs w:val="22"/>
          <w:lang w:val="en-GB"/>
        </w:rPr>
        <w:t>Smart Crossborder Resilience in Emergency Situations</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F91785">
      <w:pPr>
        <w:pStyle w:val="Blockquote"/>
        <w:jc w:val="both"/>
        <w:rPr>
          <w:sz w:val="22"/>
          <w:szCs w:val="22"/>
          <w:lang w:val="en-GB"/>
        </w:rPr>
      </w:pPr>
      <w:r w:rsidRPr="00F91785">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F91785"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F91785"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F91785"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F91785">
      <w:pPr>
        <w:keepNext/>
        <w:jc w:val="center"/>
        <w:rPr>
          <w:sz w:val="28"/>
          <w:szCs w:val="28"/>
          <w:lang w:val="en-GB"/>
        </w:rPr>
      </w:pPr>
      <w:r w:rsidRPr="00F91785">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BD0ECC" w:rsidP="00571687">
      <w:pPr>
        <w:pStyle w:val="Blockquote"/>
        <w:jc w:val="both"/>
        <w:rPr>
          <w:i/>
          <w:sz w:val="22"/>
          <w:szCs w:val="22"/>
          <w:lang w:val="en-GB"/>
        </w:rPr>
      </w:pPr>
      <w:r>
        <w:rPr>
          <w:rStyle w:val="Emphasis"/>
          <w:i w:val="0"/>
          <w:sz w:val="22"/>
          <w:szCs w:val="22"/>
          <w:lang w:val="en-GB"/>
        </w:rPr>
        <w:t>23</w:t>
      </w:r>
      <w:r w:rsidR="008459D7">
        <w:rPr>
          <w:rStyle w:val="Emphasis"/>
          <w:i w:val="0"/>
          <w:sz w:val="22"/>
          <w:szCs w:val="22"/>
          <w:lang w:val="en-GB"/>
        </w:rPr>
        <w:t>.</w:t>
      </w:r>
      <w:r w:rsidR="00A85033">
        <w:rPr>
          <w:rStyle w:val="Emphasis"/>
          <w:i w:val="0"/>
          <w:sz w:val="22"/>
          <w:szCs w:val="22"/>
          <w:lang w:val="en-GB"/>
        </w:rPr>
        <w:t>0</w:t>
      </w:r>
      <w:r w:rsidR="00EF6B14">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BD0ECC" w:rsidP="00571687">
      <w:pPr>
        <w:pStyle w:val="Blockquote"/>
        <w:jc w:val="both"/>
        <w:rPr>
          <w:i/>
          <w:sz w:val="22"/>
          <w:szCs w:val="22"/>
          <w:lang w:val="en-GB"/>
        </w:rPr>
      </w:pPr>
      <w:r>
        <w:rPr>
          <w:rStyle w:val="Emphasis"/>
          <w:i w:val="0"/>
          <w:sz w:val="22"/>
          <w:szCs w:val="22"/>
          <w:lang w:val="en-GB"/>
        </w:rPr>
        <w:t>30 days</w:t>
      </w:r>
    </w:p>
    <w:p w:rsidR="006F5FD0" w:rsidRPr="00B33EE6" w:rsidRDefault="00F91785">
      <w:pPr>
        <w:rPr>
          <w:sz w:val="22"/>
          <w:szCs w:val="22"/>
          <w:lang w:val="en-GB"/>
        </w:rPr>
      </w:pPr>
      <w:r w:rsidRPr="00F91785">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BD0ECC">
        <w:rPr>
          <w:sz w:val="22"/>
          <w:szCs w:val="22"/>
          <w:lang w:val="en-GB"/>
        </w:rPr>
        <w:t>45.0</w:t>
      </w:r>
      <w:r w:rsidR="00EF6B14" w:rsidRPr="008F5610">
        <w:rPr>
          <w:sz w:val="22"/>
          <w:szCs w:val="22"/>
          <w:lang w:val="en-GB"/>
        </w:rPr>
        <w:t>00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F91785">
      <w:pPr>
        <w:rPr>
          <w:sz w:val="22"/>
          <w:szCs w:val="22"/>
          <w:lang w:val="en-GB"/>
        </w:rPr>
      </w:pPr>
      <w:r w:rsidRPr="00F91785">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BD0ECC">
        <w:rPr>
          <w:rStyle w:val="Emphasis"/>
          <w:i w:val="0"/>
          <w:sz w:val="22"/>
          <w:szCs w:val="22"/>
          <w:lang w:val="en-GB"/>
        </w:rPr>
        <w:t>1</w:t>
      </w:r>
      <w:r w:rsidR="00EF6B14">
        <w:rPr>
          <w:rStyle w:val="Emphasis"/>
          <w:i w:val="0"/>
          <w:sz w:val="22"/>
          <w:szCs w:val="22"/>
          <w:lang w:val="en-GB"/>
        </w:rPr>
        <w:t>4</w:t>
      </w:r>
      <w:r w:rsidR="000A42D9" w:rsidRPr="000A42D9">
        <w:rPr>
          <w:rStyle w:val="Emphasis"/>
          <w:i w:val="0"/>
          <w:sz w:val="22"/>
          <w:szCs w:val="22"/>
          <w:lang w:val="en-GB"/>
        </w:rPr>
        <w:t>.0</w:t>
      </w:r>
      <w:r w:rsidR="00BD0ECC">
        <w:rPr>
          <w:rStyle w:val="Emphasis"/>
          <w:i w:val="0"/>
          <w:sz w:val="22"/>
          <w:szCs w:val="22"/>
          <w:lang w:val="en-GB"/>
        </w:rPr>
        <w:t>4</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F91785"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BD0ECC">
        <w:rPr>
          <w:sz w:val="22"/>
          <w:szCs w:val="22"/>
          <w:lang w:val="en-GB"/>
        </w:rPr>
        <w:t>March</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DEF" w:rsidRDefault="00E81DEF">
      <w:r>
        <w:separator/>
      </w:r>
    </w:p>
  </w:endnote>
  <w:endnote w:type="continuationSeparator" w:id="1">
    <w:p w:rsidR="00E81DEF" w:rsidRDefault="00E81D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F91785"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F91785" w:rsidRPr="00B33EE6">
      <w:rPr>
        <w:rStyle w:val="PageNumber"/>
        <w:sz w:val="18"/>
        <w:szCs w:val="18"/>
        <w:lang w:val="en-GB"/>
      </w:rPr>
      <w:fldChar w:fldCharType="separate"/>
    </w:r>
    <w:r w:rsidR="00CC1718">
      <w:rPr>
        <w:rStyle w:val="PageNumber"/>
        <w:noProof/>
        <w:sz w:val="18"/>
        <w:szCs w:val="18"/>
        <w:lang w:val="en-GB"/>
      </w:rPr>
      <w:t>1</w:t>
    </w:r>
    <w:r w:rsidR="00F91785"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CC1718" w:rsidRPr="00CC1718">
        <w:rPr>
          <w:rStyle w:val="PageNumber"/>
          <w:noProof/>
          <w:sz w:val="18"/>
          <w:szCs w:val="18"/>
          <w:lang w:val="en-GB"/>
        </w:rPr>
        <w:t>6</w:t>
      </w:r>
    </w:fldSimple>
  </w:p>
  <w:p w:rsidR="00EF0A8C" w:rsidRPr="00B33EE6" w:rsidRDefault="00F91785"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DEF" w:rsidRDefault="00E81DEF">
      <w:r>
        <w:separator/>
      </w:r>
    </w:p>
  </w:footnote>
  <w:footnote w:type="continuationSeparator" w:id="1">
    <w:p w:rsidR="00E81DEF" w:rsidRDefault="00E81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64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42F62"/>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E7205"/>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0ECC"/>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1718"/>
    <w:rsid w:val="00CC3BA0"/>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5B31"/>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1DEF"/>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91785"/>
    <w:rsid w:val="00FA17FC"/>
    <w:rsid w:val="00FB17AC"/>
    <w:rsid w:val="00FC00B1"/>
    <w:rsid w:val="00FC2715"/>
    <w:rsid w:val="00FC622D"/>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6</Pages>
  <Words>1740</Words>
  <Characters>9924</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11641</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2025-03-06T23:33:00Z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